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cs="宋体"/>
          <w:b/>
          <w:color w:val="FF0000"/>
          <w:spacing w:val="28"/>
          <w:sz w:val="24"/>
        </w:rPr>
      </w:pPr>
      <w:r>
        <w:rPr>
          <w:rFonts w:hint="eastAsia" w:ascii="宋体" w:hAnsi="宋体" w:cs="宋体"/>
          <w:b/>
          <w:spacing w:val="28"/>
          <w:sz w:val="24"/>
        </w:rPr>
        <w:t xml:space="preserve">                </w:t>
      </w:r>
      <w:r>
        <w:rPr>
          <w:rFonts w:hint="eastAsia" w:ascii="宋体" w:hAnsi="宋体" w:cs="宋体"/>
          <w:b/>
          <w:color w:val="FF0000"/>
          <w:spacing w:val="28"/>
          <w:sz w:val="24"/>
        </w:rPr>
        <w:t xml:space="preserve"> 【2024】-WG-452（招标公告）</w:t>
      </w:r>
    </w:p>
    <w:p>
      <w:pPr>
        <w:adjustRightInd w:val="0"/>
        <w:snapToGrid w:val="0"/>
        <w:jc w:val="center"/>
        <w:rPr>
          <w:rFonts w:ascii="宋体" w:hAnsi="宋体" w:cs="宋体"/>
          <w:b/>
          <w:spacing w:val="28"/>
          <w:sz w:val="24"/>
        </w:rPr>
      </w:pPr>
      <w:r>
        <w:rPr>
          <w:rFonts w:hint="eastAsia" w:ascii="宋体" w:hAnsi="宋体" w:cs="宋体"/>
          <w:b/>
          <w:spacing w:val="28"/>
          <w:sz w:val="24"/>
        </w:rPr>
        <w:t>江苏长江水务股份有限公司</w:t>
      </w:r>
    </w:p>
    <w:p>
      <w:pPr>
        <w:adjustRightInd w:val="0"/>
        <w:snapToGrid w:val="0"/>
        <w:jc w:val="center"/>
        <w:rPr>
          <w:rFonts w:ascii="宋体" w:hAnsi="宋体" w:cs="宋体"/>
          <w:b/>
          <w:spacing w:val="28"/>
          <w:sz w:val="24"/>
        </w:rPr>
      </w:pPr>
      <w:r>
        <w:rPr>
          <w:rFonts w:hint="eastAsia" w:ascii="宋体" w:hAnsi="宋体" w:cs="宋体"/>
          <w:b/>
          <w:spacing w:val="28"/>
          <w:sz w:val="24"/>
        </w:rPr>
        <w:t>精制食用盐（不加碘）年度入围</w:t>
      </w:r>
    </w:p>
    <w:p>
      <w:pPr>
        <w:adjustRightInd w:val="0"/>
        <w:snapToGrid w:val="0"/>
        <w:jc w:val="center"/>
        <w:rPr>
          <w:rFonts w:ascii="宋体" w:hAnsi="宋体" w:cs="宋体"/>
          <w:bCs/>
          <w:spacing w:val="28"/>
          <w:sz w:val="24"/>
        </w:rPr>
      </w:pPr>
      <w:r>
        <w:rPr>
          <w:rFonts w:hint="eastAsia" w:ascii="宋体" w:hAnsi="宋体" w:cs="宋体"/>
          <w:b/>
          <w:spacing w:val="28"/>
          <w:sz w:val="24"/>
        </w:rPr>
        <w:t>采购项目招标公告</w:t>
      </w:r>
    </w:p>
    <w:p>
      <w:pPr>
        <w:wordWrap w:val="0"/>
        <w:snapToGrid w:val="0"/>
        <w:spacing w:line="360" w:lineRule="auto"/>
        <w:ind w:firstLine="422" w:firstLineChars="200"/>
        <w:outlineLvl w:val="1"/>
        <w:rPr>
          <w:rFonts w:ascii="宋体" w:hAnsi="宋体"/>
          <w:b/>
          <w:bCs/>
          <w:kern w:val="0"/>
          <w:szCs w:val="21"/>
        </w:rPr>
      </w:pPr>
      <w:bookmarkStart w:id="0" w:name="_Toc118207190"/>
      <w:r>
        <w:rPr>
          <w:rFonts w:hint="eastAsia" w:ascii="宋体" w:hAnsi="宋体"/>
          <w:b/>
          <w:bCs/>
          <w:kern w:val="0"/>
          <w:szCs w:val="21"/>
        </w:rPr>
        <w:t>一、招标条件</w:t>
      </w:r>
      <w:bookmarkEnd w:id="0"/>
    </w:p>
    <w:p>
      <w:pPr>
        <w:wordWrap w:val="0"/>
        <w:snapToGrid w:val="0"/>
        <w:spacing w:line="360" w:lineRule="auto"/>
        <w:ind w:firstLine="420" w:firstLineChars="200"/>
        <w:rPr>
          <w:rFonts w:ascii="宋体" w:hAnsi="宋体"/>
          <w:kern w:val="0"/>
          <w:szCs w:val="21"/>
        </w:rPr>
      </w:pPr>
      <w:r>
        <w:rPr>
          <w:rFonts w:hint="eastAsia" w:ascii="宋体" w:hAnsi="宋体"/>
          <w:kern w:val="0"/>
          <w:szCs w:val="21"/>
        </w:rPr>
        <w:t>本招标项目为</w:t>
      </w:r>
      <w:r>
        <w:rPr>
          <w:rFonts w:hint="eastAsia" w:ascii="宋体" w:hAnsi="宋体"/>
          <w:bCs/>
          <w:kern w:val="0"/>
          <w:szCs w:val="21"/>
        </w:rPr>
        <w:t>江苏长江水务股份有限公司精制食用盐（不加碘）年度入围采购项目，</w:t>
      </w:r>
      <w:r>
        <w:rPr>
          <w:rFonts w:hint="eastAsia" w:ascii="宋体" w:hAnsi="宋体"/>
          <w:kern w:val="0"/>
          <w:szCs w:val="21"/>
        </w:rPr>
        <w:t>招标人为</w:t>
      </w:r>
      <w:r>
        <w:rPr>
          <w:rFonts w:hint="eastAsia" w:ascii="宋体" w:hAnsi="宋体"/>
          <w:bCs/>
          <w:kern w:val="0"/>
          <w:szCs w:val="21"/>
        </w:rPr>
        <w:t>江苏长江水务股份有限公司，</w:t>
      </w:r>
      <w:r>
        <w:rPr>
          <w:rFonts w:hint="eastAsia" w:ascii="宋体" w:hAnsi="宋体"/>
          <w:kern w:val="0"/>
          <w:szCs w:val="21"/>
        </w:rPr>
        <w:t>项目资金来源为自筹。本项目已具备招标条件，现招标方式为公开招标。</w:t>
      </w:r>
    </w:p>
    <w:p>
      <w:pPr>
        <w:snapToGrid w:val="0"/>
        <w:spacing w:line="360" w:lineRule="auto"/>
        <w:ind w:firstLine="422" w:firstLineChars="200"/>
        <w:outlineLvl w:val="1"/>
        <w:rPr>
          <w:rFonts w:ascii="宋体" w:hAnsi="宋体"/>
          <w:b/>
          <w:bCs/>
          <w:kern w:val="0"/>
          <w:szCs w:val="21"/>
        </w:rPr>
      </w:pPr>
      <w:bookmarkStart w:id="1" w:name="_Toc118207191"/>
      <w:r>
        <w:rPr>
          <w:rFonts w:hint="eastAsia" w:ascii="宋体" w:hAnsi="宋体"/>
          <w:b/>
          <w:bCs/>
          <w:kern w:val="0"/>
          <w:szCs w:val="21"/>
        </w:rPr>
        <w:t>二、项目概况和招标范围</w:t>
      </w:r>
      <w:bookmarkEnd w:id="1"/>
    </w:p>
    <w:p>
      <w:pPr>
        <w:pStyle w:val="4"/>
        <w:snapToGrid w:val="0"/>
        <w:spacing w:line="360" w:lineRule="auto"/>
        <w:ind w:firstLine="420" w:firstLineChars="200"/>
        <w:jc w:val="left"/>
        <w:rPr>
          <w:rFonts w:ascii="等线" w:hAnsi="等线" w:eastAsia="等线" w:cs="宋体"/>
          <w:b w:val="0"/>
          <w:kern w:val="0"/>
          <w:sz w:val="21"/>
          <w:szCs w:val="21"/>
        </w:rPr>
      </w:pPr>
      <w:r>
        <w:rPr>
          <w:rFonts w:hint="eastAsia" w:ascii="宋体" w:hAnsi="宋体" w:cs="宋体"/>
          <w:b w:val="0"/>
          <w:kern w:val="0"/>
          <w:sz w:val="21"/>
          <w:szCs w:val="21"/>
        </w:rPr>
        <w:t>项目简要说明：</w:t>
      </w:r>
      <w:bookmarkStart w:id="2" w:name="_Hlk123652665"/>
      <w:r>
        <w:rPr>
          <w:rFonts w:hint="eastAsia" w:ascii="宋体" w:hAnsi="宋体" w:cs="宋体"/>
          <w:b w:val="0"/>
          <w:kern w:val="0"/>
          <w:sz w:val="21"/>
          <w:szCs w:val="21"/>
        </w:rPr>
        <w:t>江苏长江水务股份有限公司</w:t>
      </w:r>
      <w:r>
        <w:rPr>
          <w:rFonts w:hint="eastAsia" w:ascii="宋体" w:hAnsi="宋体"/>
          <w:bCs/>
          <w:kern w:val="0"/>
          <w:sz w:val="21"/>
          <w:szCs w:val="21"/>
        </w:rPr>
        <w:t>精制食用盐（不加碘）年度入围采购项目</w:t>
      </w:r>
      <w:r>
        <w:rPr>
          <w:rFonts w:hint="eastAsia" w:ascii="宋体" w:hAnsi="宋体" w:cs="宋体"/>
          <w:b w:val="0"/>
          <w:kern w:val="0"/>
          <w:sz w:val="21"/>
          <w:szCs w:val="21"/>
        </w:rPr>
        <w:t>，在自合同签订之日起至半年内的任何时间招标人根据需要向入围供应商发送采购订单，入围供应商根据订单要求响应采购品目、数量要求供货，具体按实际供应量结算。</w:t>
      </w:r>
      <w:bookmarkEnd w:id="2"/>
    </w:p>
    <w:p>
      <w:pPr>
        <w:snapToGrid w:val="0"/>
        <w:spacing w:line="360" w:lineRule="auto"/>
        <w:ind w:firstLine="420" w:firstLineChars="200"/>
        <w:rPr>
          <w:rFonts w:ascii="宋体" w:hAnsi="宋体" w:cs="宋体"/>
          <w:kern w:val="0"/>
          <w:szCs w:val="21"/>
        </w:rPr>
      </w:pPr>
      <w:bookmarkStart w:id="3" w:name="_Hlk123652719"/>
      <w:r>
        <w:rPr>
          <w:rFonts w:hint="eastAsia" w:ascii="宋体" w:hAnsi="宋体" w:cs="宋体"/>
          <w:kern w:val="0"/>
          <w:szCs w:val="21"/>
        </w:rPr>
        <w:t>招标内容：</w:t>
      </w:r>
      <w:r>
        <w:rPr>
          <w:rFonts w:hint="eastAsia" w:ascii="宋体" w:hAnsi="宋体"/>
          <w:bCs/>
          <w:kern w:val="0"/>
          <w:szCs w:val="21"/>
        </w:rPr>
        <w:t>江苏长江水务股份有限公司精制食用盐（不加碘）</w:t>
      </w:r>
      <w:r>
        <w:rPr>
          <w:rFonts w:hint="eastAsia" w:ascii="宋体" w:hAnsi="宋体" w:cs="宋体"/>
          <w:kern w:val="0"/>
          <w:szCs w:val="21"/>
        </w:rPr>
        <w:t>。</w:t>
      </w:r>
    </w:p>
    <w:p>
      <w:pPr>
        <w:spacing w:line="360" w:lineRule="auto"/>
        <w:ind w:firstLine="420" w:firstLineChars="200"/>
        <w:rPr>
          <w:rFonts w:ascii="宋体" w:hAnsi="宋体" w:cs="宋体"/>
          <w:kern w:val="0"/>
          <w:szCs w:val="21"/>
        </w:rPr>
      </w:pPr>
      <w:r>
        <w:rPr>
          <w:rFonts w:hint="eastAsia" w:ascii="宋体" w:hAnsi="宋体" w:cs="宋体"/>
          <w:kern w:val="0"/>
          <w:szCs w:val="21"/>
        </w:rPr>
        <w:t>标包划分：1个标包。</w:t>
      </w:r>
      <w:r>
        <w:rPr>
          <w:rFonts w:hint="eastAsia" w:ascii="宋体" w:hAnsi="宋体"/>
          <w:bCs/>
          <w:color w:val="000000" w:themeColor="text1"/>
          <w:szCs w:val="21"/>
          <w14:textFill>
            <w14:solidFill>
              <w14:schemeClr w14:val="tx1"/>
            </w14:solidFill>
          </w14:textFill>
        </w:rPr>
        <w:t xml:space="preserve"> 本项目投标方须满足三家或以上方可组织进行评标，本次招标入围1家供应商，最终根据开标结果由经评审推荐的排名第一的中标候选人为入围供应商，入围有效期为2年，并签订相应服务框架协议。</w:t>
      </w:r>
    </w:p>
    <w:p>
      <w:pPr>
        <w:snapToGrid w:val="0"/>
        <w:spacing w:line="360" w:lineRule="auto"/>
        <w:ind w:left="420" w:leftChars="200"/>
        <w:jc w:val="left"/>
        <w:rPr>
          <w:rFonts w:ascii="宋体" w:hAnsi="宋体" w:cs="宋体"/>
          <w:kern w:val="0"/>
          <w:szCs w:val="21"/>
        </w:rPr>
      </w:pPr>
      <w:r>
        <w:rPr>
          <w:rFonts w:hint="eastAsia" w:ascii="宋体" w:hAnsi="宋体" w:cs="宋体"/>
          <w:kern w:val="0"/>
          <w:szCs w:val="21"/>
        </w:rPr>
        <w:t>最高投标限价：</w:t>
      </w:r>
      <w:bookmarkEnd w:id="3"/>
      <w:r>
        <w:rPr>
          <w:rFonts w:hint="eastAsia" w:ascii="宋体" w:hAnsi="宋体" w:cs="宋体"/>
          <w:color w:val="000000" w:themeColor="text1"/>
          <w:kern w:val="0"/>
          <w:szCs w:val="21"/>
          <w14:textFill>
            <w14:solidFill>
              <w14:schemeClr w14:val="tx1"/>
            </w14:solidFill>
          </w14:textFill>
        </w:rPr>
        <w:t>本项目最高限价为1900</w:t>
      </w:r>
      <w:r>
        <w:rPr>
          <w:rFonts w:hint="eastAsia" w:ascii="宋体" w:hAnsi="宋体"/>
          <w:color w:val="000000" w:themeColor="text1"/>
          <w:szCs w:val="21"/>
          <w14:textFill>
            <w14:solidFill>
              <w14:schemeClr w14:val="tx1"/>
            </w14:solidFill>
          </w14:textFill>
        </w:rPr>
        <w:t>元/吨</w:t>
      </w:r>
      <w:r>
        <w:rPr>
          <w:rFonts w:hint="eastAsia" w:ascii="宋体" w:hAnsi="宋体" w:cs="宋体"/>
          <w:color w:val="000000" w:themeColor="text1"/>
          <w:kern w:val="0"/>
          <w:szCs w:val="21"/>
          <w14:textFill>
            <w14:solidFill>
              <w14:schemeClr w14:val="tx1"/>
            </w14:solidFill>
          </w14:textFill>
        </w:rPr>
        <w:t>，投标报价高于最高限价的为无效报价。</w:t>
      </w:r>
      <w:r>
        <w:rPr>
          <w:rFonts w:hint="eastAsia" w:ascii="宋体" w:hAnsi="宋体" w:cs="宋体"/>
          <w:kern w:val="0"/>
          <w:szCs w:val="21"/>
        </w:rPr>
        <w:t>交货时间：</w:t>
      </w:r>
      <w:bookmarkStart w:id="4" w:name="_Hlk123652695"/>
      <w:r>
        <w:rPr>
          <w:rFonts w:hint="eastAsia" w:ascii="宋体" w:hAnsi="宋体" w:cs="宋体"/>
          <w:kern w:val="0"/>
          <w:szCs w:val="21"/>
        </w:rPr>
        <w:t>合同签订生效后，供方自收到需方电话通知或传真后5天内将产品运抵需方指定的使用现场，交付使用。</w:t>
      </w:r>
      <w:bookmarkEnd w:id="4"/>
    </w:p>
    <w:p>
      <w:pPr>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服务期限：</w:t>
      </w:r>
      <w:bookmarkStart w:id="5" w:name="_Hlk123652706"/>
      <w:r>
        <w:rPr>
          <w:rFonts w:hint="eastAsia" w:ascii="宋体" w:hAnsi="宋体" w:cs="宋体"/>
          <w:kern w:val="0"/>
          <w:szCs w:val="21"/>
        </w:rPr>
        <w:t>2年，并签订相应服务框架协议。</w:t>
      </w:r>
      <w:bookmarkEnd w:id="5"/>
    </w:p>
    <w:p>
      <w:pPr>
        <w:numPr>
          <w:ilvl w:val="0"/>
          <w:numId w:val="2"/>
        </w:numPr>
        <w:snapToGrid w:val="0"/>
        <w:spacing w:line="360" w:lineRule="auto"/>
        <w:ind w:firstLine="422" w:firstLineChars="200"/>
        <w:outlineLvl w:val="1"/>
        <w:rPr>
          <w:rFonts w:ascii="宋体" w:hAnsi="宋体" w:cs="宋体"/>
          <w:b/>
          <w:bCs/>
          <w:kern w:val="0"/>
          <w:szCs w:val="21"/>
        </w:rPr>
      </w:pPr>
      <w:bookmarkStart w:id="6" w:name="_Toc118207192"/>
      <w:r>
        <w:rPr>
          <w:rFonts w:hint="eastAsia" w:ascii="宋体" w:hAnsi="宋体" w:cs="宋体"/>
          <w:b/>
          <w:bCs/>
          <w:kern w:val="0"/>
          <w:szCs w:val="21"/>
        </w:rPr>
        <w:t>投标人资格要求</w:t>
      </w:r>
      <w:bookmarkEnd w:id="6"/>
    </w:p>
    <w:p>
      <w:pPr>
        <w:snapToGrid w:val="0"/>
        <w:spacing w:line="360" w:lineRule="auto"/>
        <w:ind w:firstLine="420" w:firstLineChars="200"/>
        <w:rPr>
          <w:rFonts w:ascii="宋体" w:hAnsi="宋体" w:cs="宋体"/>
          <w:kern w:val="0"/>
          <w:szCs w:val="21"/>
        </w:rPr>
      </w:pPr>
      <w:bookmarkStart w:id="7" w:name="_Hlk123652741"/>
      <w:bookmarkStart w:id="8" w:name="_Toc118207193"/>
      <w:r>
        <w:rPr>
          <w:rFonts w:hint="eastAsia" w:ascii="宋体" w:hAnsi="宋体" w:cs="宋体"/>
          <w:kern w:val="0"/>
          <w:szCs w:val="21"/>
        </w:rPr>
        <w:t>本项目的投标人资格要求：</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1.投标人须为国内注册登记的独立法人，具有独立订立合同的能力。（注册资金以企业法人营业执照注册资金为准，未注明的以企业所在地行政主管部门出具的证明材料为准，营业执照等证明材料复印件加盖投标人公章装订于投标文件中）</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2.投标人须为投标货物生产商或经销代理商。</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（1）如为生产商，营业执照复印件装订于投标文件中；</w:t>
      </w:r>
    </w:p>
    <w:p>
      <w:pPr>
        <w:snapToGrid w:val="0"/>
        <w:spacing w:line="360" w:lineRule="auto"/>
        <w:ind w:firstLine="420" w:firstLineChars="200"/>
        <w:rPr>
          <w:rFonts w:ascii="宋体" w:hAnsi="宋体" w:cs="宋体"/>
          <w:kern w:val="0"/>
          <w:szCs w:val="21"/>
        </w:rPr>
      </w:pPr>
      <w:bookmarkStart w:id="9" w:name="_Toc503961254"/>
      <w:r>
        <w:rPr>
          <w:rFonts w:hint="eastAsia" w:ascii="宋体" w:hAnsi="宋体" w:cs="宋体"/>
          <w:kern w:val="0"/>
          <w:szCs w:val="21"/>
        </w:rPr>
        <w:t>（2）如为代理商，须提供有经营精制食用盐（不加碘）的营业执照和售后服务承诺书、生产商供货合同或有生产商供货合同的经销商出具的授权书。（复印件装订于投标文件中，原件备查）</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3.有下列行为之一的投标人，招标人不接受其参加投标（承诺书装订于投标文件中，正本中应为原件）：</w:t>
      </w:r>
      <w:bookmarkEnd w:id="9"/>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（1）有违反法律、法规行为，依法被取消投标资格且期限未满的；</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（2）招投标活动中有违法违规和不良行为，被有关招投标行政监督部门公示且期限未满的；</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（3）2021年1月1日以来存在出让或者出租资格、资质证书供他人投标的，使用通过受让或者租借等方式获取的资格、资质证书投标的行为的。</w:t>
      </w:r>
    </w:p>
    <w:p>
      <w:pPr>
        <w:numPr>
          <w:ilvl w:val="0"/>
          <w:numId w:val="3"/>
        </w:numPr>
        <w:snapToGrid w:val="0"/>
        <w:spacing w:line="360" w:lineRule="auto"/>
        <w:ind w:firstLine="420" w:firstLineChars="200"/>
        <w:rPr>
          <w:rFonts w:ascii="宋体" w:hAnsi="宋体" w:cs="宋体"/>
          <w:kern w:val="0"/>
          <w:szCs w:val="21"/>
        </w:rPr>
      </w:pPr>
      <w:r>
        <w:rPr>
          <w:rFonts w:hint="eastAsia" w:ascii="宋体" w:hAnsi="宋体" w:cs="宋体"/>
          <w:kern w:val="0"/>
          <w:szCs w:val="21"/>
        </w:rPr>
        <w:t>投标人自2021年1月1日起，没有受到行政处罚的证明材料。</w:t>
      </w:r>
    </w:p>
    <w:p>
      <w:pPr>
        <w:pStyle w:val="9"/>
        <w:numPr>
          <w:ilvl w:val="0"/>
          <w:numId w:val="4"/>
        </w:numPr>
        <w:ind w:firstLine="420" w:firstLineChars="200"/>
        <w:rPr>
          <w:kern w:val="0"/>
          <w:sz w:val="21"/>
          <w:szCs w:val="21"/>
        </w:rPr>
      </w:pPr>
      <w:r>
        <w:rPr>
          <w:rFonts w:hint="eastAsia"/>
          <w:kern w:val="0"/>
          <w:sz w:val="21"/>
          <w:szCs w:val="21"/>
        </w:rPr>
        <w:t>所投产品须符合国家或行业相关标准，并提供市级及以上质量监督部门或具有资质的第三方检测机构出具的检测报告（提供检测报告复印件并加盖投标人公章）。</w:t>
      </w:r>
    </w:p>
    <w:p>
      <w:pPr>
        <w:snapToGrid w:val="0"/>
        <w:spacing w:line="360" w:lineRule="auto"/>
        <w:ind w:firstLine="420" w:firstLineChars="200"/>
        <w:rPr>
          <w:rFonts w:ascii="宋体" w:hAnsi="宋体" w:cs="宋体"/>
          <w:kern w:val="0"/>
          <w:szCs w:val="21"/>
        </w:rPr>
      </w:pPr>
      <w:r>
        <w:rPr>
          <w:rFonts w:hint="eastAsia" w:ascii="宋体" w:hAnsi="宋体" w:cs="宋体"/>
          <w:kern w:val="0"/>
          <w:szCs w:val="21"/>
        </w:rPr>
        <w:t>5、本项目不允许联合体投标。（承诺书装订于投标文件中，正本中应为原件）</w:t>
      </w:r>
      <w:bookmarkEnd w:id="7"/>
    </w:p>
    <w:bookmarkEnd w:id="8"/>
    <w:p>
      <w:pPr>
        <w:spacing w:line="360" w:lineRule="auto"/>
        <w:ind w:firstLine="422" w:firstLineChars="200"/>
        <w:rPr>
          <w:rFonts w:ascii="宋体" w:hAnsi="宋体" w:cs="宋体"/>
          <w:b/>
          <w:bCs/>
          <w:szCs w:val="21"/>
        </w:rPr>
      </w:pPr>
      <w:r>
        <w:rPr>
          <w:rFonts w:hint="eastAsia" w:ascii="宋体" w:hAnsi="宋体" w:cs="宋体"/>
          <w:b/>
          <w:bCs/>
          <w:szCs w:val="21"/>
        </w:rPr>
        <w:t>四、获取招标文件</w:t>
      </w:r>
    </w:p>
    <w:p>
      <w:pPr>
        <w:spacing w:line="360" w:lineRule="auto"/>
        <w:ind w:firstLine="420" w:firstLineChars="200"/>
        <w:rPr>
          <w:rFonts w:ascii="宋体" w:hAnsi="宋体" w:cs="宋体"/>
          <w:szCs w:val="21"/>
        </w:rPr>
      </w:pPr>
      <w:bookmarkStart w:id="10" w:name="_Toc28359005"/>
      <w:bookmarkStart w:id="11" w:name="_Toc28359082"/>
      <w:bookmarkStart w:id="12" w:name="_Toc35393624"/>
      <w:bookmarkStart w:id="13" w:name="_Toc35393793"/>
      <w:r>
        <w:rPr>
          <w:rFonts w:hint="eastAsia" w:ascii="宋体" w:hAnsi="宋体" w:cs="宋体"/>
          <w:szCs w:val="21"/>
        </w:rPr>
        <w:t>时间：2024年</w:t>
      </w:r>
      <w:r>
        <w:rPr>
          <w:rFonts w:hint="eastAsia" w:ascii="宋体" w:hAnsi="宋体" w:cs="宋体"/>
          <w:szCs w:val="21"/>
          <w:lang w:val="en-US" w:eastAsia="zh-CN"/>
        </w:rPr>
        <w:t>6月7</w:t>
      </w:r>
      <w:r>
        <w:rPr>
          <w:rFonts w:hint="eastAsia" w:ascii="宋体" w:hAnsi="宋体" w:cs="宋体"/>
          <w:szCs w:val="21"/>
        </w:rPr>
        <w:t>日至2024年</w:t>
      </w:r>
      <w:r>
        <w:rPr>
          <w:rFonts w:hint="eastAsia" w:ascii="宋体" w:hAnsi="宋体" w:cs="宋体"/>
          <w:szCs w:val="21"/>
          <w:lang w:val="en-US" w:eastAsia="zh-CN"/>
        </w:rPr>
        <w:t>6</w:t>
      </w:r>
      <w:r>
        <w:rPr>
          <w:rFonts w:hint="eastAsia" w:ascii="宋体" w:hAnsi="宋体" w:cs="宋体"/>
          <w:szCs w:val="21"/>
        </w:rPr>
        <w:t>月</w:t>
      </w:r>
      <w:bookmarkStart w:id="24" w:name="_GoBack"/>
      <w:bookmarkEnd w:id="24"/>
      <w:r>
        <w:rPr>
          <w:rFonts w:hint="eastAsia" w:ascii="宋体" w:hAnsi="宋体" w:cs="宋体"/>
          <w:szCs w:val="21"/>
          <w:lang w:val="en-US" w:eastAsia="zh-CN"/>
        </w:rPr>
        <w:t>14</w:t>
      </w:r>
      <w:r>
        <w:rPr>
          <w:rFonts w:hint="eastAsia" w:ascii="宋体" w:hAnsi="宋体" w:cs="宋体"/>
          <w:szCs w:val="21"/>
        </w:rPr>
        <w:t>日，每天9:00至11:30，14:30至17：30（北京时间，法定节假日除外）</w:t>
      </w:r>
    </w:p>
    <w:p>
      <w:pPr>
        <w:ind w:firstLine="420" w:firstLineChars="200"/>
        <w:rPr>
          <w:rFonts w:ascii="宋体" w:hAnsi="宋体" w:cs="宋体"/>
          <w:szCs w:val="21"/>
        </w:rPr>
      </w:pPr>
      <w:r>
        <w:rPr>
          <w:rFonts w:hint="eastAsia" w:ascii="宋体" w:hAnsi="宋体" w:cs="宋体"/>
          <w:szCs w:val="21"/>
        </w:rPr>
        <w:t>地点：</w:t>
      </w:r>
      <w:r>
        <w:rPr>
          <w:rFonts w:hint="eastAsia" w:ascii="宋体" w:hAnsi="宋体"/>
          <w:szCs w:val="21"/>
        </w:rPr>
        <w:t>扬州市文汇东路247号江苏长江水务股份有限公司三楼物资供应处307室</w:t>
      </w:r>
    </w:p>
    <w:p>
      <w:pPr>
        <w:spacing w:line="360" w:lineRule="auto"/>
        <w:ind w:firstLine="420" w:firstLineChars="200"/>
        <w:rPr>
          <w:rFonts w:ascii="宋体" w:hAnsi="宋体" w:cs="宋体"/>
          <w:szCs w:val="21"/>
        </w:rPr>
      </w:pPr>
      <w:r>
        <w:rPr>
          <w:rFonts w:hint="eastAsia" w:ascii="宋体" w:hAnsi="宋体" w:cs="宋体"/>
          <w:szCs w:val="21"/>
        </w:rPr>
        <w:t xml:space="preserve">报名资料：持有效的营业执照、法人授权委托书和委托人身份证复印件加盖公章。 </w:t>
      </w:r>
    </w:p>
    <w:p>
      <w:pPr>
        <w:spacing w:line="360" w:lineRule="auto"/>
        <w:ind w:firstLine="420" w:firstLineChars="200"/>
      </w:pPr>
      <w:r>
        <w:rPr>
          <w:rFonts w:hint="eastAsia" w:ascii="宋体" w:hAnsi="宋体" w:cs="宋体"/>
          <w:szCs w:val="21"/>
        </w:rPr>
        <w:t>如供应商未按上述要求去做，将视为未报名。</w:t>
      </w:r>
    </w:p>
    <w:p>
      <w:pPr>
        <w:spacing w:line="360" w:lineRule="auto"/>
        <w:ind w:firstLine="422" w:firstLineChars="200"/>
        <w:rPr>
          <w:rFonts w:ascii="宋体" w:hAnsi="宋体" w:cs="宋体"/>
          <w:szCs w:val="21"/>
        </w:rPr>
      </w:pPr>
      <w:r>
        <w:rPr>
          <w:rFonts w:hint="eastAsia" w:ascii="宋体" w:hAnsi="宋体" w:cs="宋体"/>
          <w:b/>
          <w:bCs/>
          <w:szCs w:val="21"/>
        </w:rPr>
        <w:t>四、提交投标文件</w:t>
      </w:r>
      <w:bookmarkEnd w:id="10"/>
      <w:bookmarkEnd w:id="11"/>
      <w:r>
        <w:rPr>
          <w:rFonts w:hint="eastAsia" w:ascii="宋体" w:hAnsi="宋体" w:cs="宋体"/>
          <w:b/>
          <w:bCs/>
          <w:szCs w:val="21"/>
        </w:rPr>
        <w:t>截止时间、开标时间和地点</w:t>
      </w:r>
      <w:bookmarkEnd w:id="12"/>
      <w:bookmarkEnd w:id="13"/>
    </w:p>
    <w:p>
      <w:pPr>
        <w:spacing w:line="360" w:lineRule="auto"/>
        <w:ind w:firstLine="420" w:firstLineChars="200"/>
        <w:rPr>
          <w:rFonts w:ascii="宋体" w:hAnsi="宋体" w:cs="宋体"/>
          <w:szCs w:val="21"/>
        </w:rPr>
      </w:pPr>
      <w:bookmarkStart w:id="14" w:name="_Toc35393794"/>
      <w:bookmarkStart w:id="15" w:name="_Toc28359007"/>
      <w:bookmarkStart w:id="16" w:name="_Toc28359084"/>
      <w:bookmarkStart w:id="17" w:name="_Toc35393625"/>
      <w:r>
        <w:rPr>
          <w:rFonts w:hint="eastAsia" w:ascii="宋体" w:hAnsi="宋体" w:cs="宋体"/>
          <w:szCs w:val="21"/>
        </w:rPr>
        <w:t>截止时间：2024年</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28</w:t>
      </w:r>
      <w:r>
        <w:rPr>
          <w:rFonts w:hint="eastAsia" w:ascii="宋体" w:hAnsi="宋体" w:cs="宋体"/>
          <w:szCs w:val="21"/>
        </w:rPr>
        <w:t>日9点30分</w:t>
      </w:r>
    </w:p>
    <w:p>
      <w:pPr>
        <w:spacing w:line="360" w:lineRule="auto"/>
        <w:ind w:firstLine="420" w:firstLineChars="200"/>
        <w:rPr>
          <w:rFonts w:ascii="宋体" w:hAnsi="宋体" w:cs="宋体"/>
          <w:szCs w:val="21"/>
        </w:rPr>
      </w:pPr>
      <w:r>
        <w:rPr>
          <w:rFonts w:hint="eastAsia" w:ascii="宋体" w:hAnsi="宋体" w:cs="宋体"/>
          <w:szCs w:val="21"/>
        </w:rPr>
        <w:t>开标时间：2024年</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28</w:t>
      </w:r>
      <w:r>
        <w:rPr>
          <w:rFonts w:hint="eastAsia" w:ascii="宋体" w:hAnsi="宋体" w:cs="宋体"/>
          <w:szCs w:val="21"/>
        </w:rPr>
        <w:t>日9点30分</w:t>
      </w:r>
    </w:p>
    <w:p>
      <w:pPr>
        <w:ind w:firstLine="420" w:firstLineChars="200"/>
        <w:rPr>
          <w:rFonts w:ascii="宋体" w:hAnsi="宋体" w:cs="宋体"/>
          <w:szCs w:val="21"/>
        </w:rPr>
      </w:pPr>
      <w:r>
        <w:rPr>
          <w:rFonts w:hint="eastAsia" w:ascii="宋体" w:hAnsi="宋体" w:cs="宋体"/>
          <w:szCs w:val="21"/>
        </w:rPr>
        <w:t>地点：</w:t>
      </w:r>
      <w:r>
        <w:rPr>
          <w:rFonts w:hint="eastAsia" w:ascii="宋体" w:hAnsi="宋体"/>
          <w:szCs w:val="21"/>
        </w:rPr>
        <w:t>扬州市文汇东路247号江苏长江水务股份有限公司三楼物资供应处</w:t>
      </w:r>
      <w:r>
        <w:rPr>
          <w:rFonts w:hint="eastAsia" w:ascii="宋体" w:hAnsi="宋体" w:cs="宋体"/>
          <w:szCs w:val="21"/>
        </w:rPr>
        <w:t>开标室</w:t>
      </w:r>
    </w:p>
    <w:p>
      <w:pPr>
        <w:spacing w:line="360" w:lineRule="auto"/>
        <w:ind w:firstLine="422" w:firstLineChars="200"/>
        <w:rPr>
          <w:rFonts w:ascii="宋体" w:hAnsi="宋体" w:cs="宋体"/>
          <w:szCs w:val="21"/>
        </w:rPr>
      </w:pPr>
      <w:r>
        <w:rPr>
          <w:rFonts w:hint="eastAsia" w:ascii="宋体" w:hAnsi="宋体" w:cs="宋体"/>
          <w:b/>
          <w:bCs/>
          <w:szCs w:val="21"/>
        </w:rPr>
        <w:t>五、公告期限</w:t>
      </w:r>
      <w:bookmarkEnd w:id="14"/>
      <w:bookmarkEnd w:id="15"/>
      <w:bookmarkEnd w:id="16"/>
      <w:bookmarkEnd w:id="17"/>
    </w:p>
    <w:p>
      <w:pPr>
        <w:pStyle w:val="10"/>
        <w:spacing w:line="360" w:lineRule="auto"/>
        <w:rPr>
          <w:rFonts w:ascii="宋体" w:hAnsi="宋体" w:cs="宋体"/>
          <w:szCs w:val="21"/>
        </w:rPr>
      </w:pPr>
      <w:bookmarkStart w:id="18" w:name="_Toc35393626"/>
      <w:bookmarkStart w:id="19" w:name="_Toc35393795"/>
      <w:r>
        <w:rPr>
          <w:rFonts w:hint="eastAsia" w:ascii="宋体" w:hAnsi="宋体" w:cs="宋体"/>
          <w:szCs w:val="21"/>
        </w:rPr>
        <w:t>自招标公告在“扬州市公共资源交易服务平台、扬州市城建国有资产控股（集团）有限责任公司网站、江苏长江水务股份有限公司网站”发布之日起5个工作日。</w:t>
      </w:r>
    </w:p>
    <w:p>
      <w:pPr>
        <w:pStyle w:val="10"/>
        <w:spacing w:line="360" w:lineRule="auto"/>
        <w:ind w:left="420" w:firstLine="0" w:firstLineChars="0"/>
        <w:rPr>
          <w:rFonts w:ascii="宋体" w:hAnsi="宋体" w:cs="宋体"/>
          <w:b/>
          <w:bCs/>
          <w:szCs w:val="21"/>
        </w:rPr>
      </w:pPr>
      <w:r>
        <w:rPr>
          <w:rFonts w:hint="eastAsia" w:ascii="宋体" w:hAnsi="宋体" w:cs="宋体"/>
          <w:b/>
          <w:bCs/>
          <w:szCs w:val="21"/>
        </w:rPr>
        <w:t>六、其他补充事宜</w:t>
      </w:r>
      <w:bookmarkEnd w:id="18"/>
      <w:bookmarkEnd w:id="19"/>
      <w:r>
        <w:rPr>
          <w:rFonts w:hint="eastAsia" w:ascii="宋体" w:hAnsi="宋体" w:cs="宋体"/>
          <w:b/>
          <w:bCs/>
          <w:szCs w:val="21"/>
        </w:rPr>
        <w:t>：</w:t>
      </w:r>
    </w:p>
    <w:p>
      <w:pPr>
        <w:spacing w:line="360" w:lineRule="auto"/>
        <w:ind w:firstLine="420" w:firstLineChars="200"/>
        <w:rPr>
          <w:rFonts w:ascii="宋体" w:hAnsi="宋体" w:cs="宋体"/>
          <w:szCs w:val="21"/>
        </w:rPr>
      </w:pPr>
      <w:r>
        <w:rPr>
          <w:rFonts w:ascii="宋体" w:hAnsi="宋体" w:cs="宋体"/>
          <w:szCs w:val="21"/>
        </w:rPr>
        <w:t>1</w:t>
      </w:r>
      <w:r>
        <w:rPr>
          <w:rFonts w:hint="eastAsia" w:ascii="宋体" w:hAnsi="宋体" w:cs="宋体"/>
          <w:szCs w:val="21"/>
        </w:rPr>
        <w:t>、本次投标保证金要求：</w:t>
      </w:r>
    </w:p>
    <w:p>
      <w:pPr>
        <w:spacing w:line="360" w:lineRule="auto"/>
        <w:ind w:firstLine="420" w:firstLineChars="200"/>
        <w:rPr>
          <w:rFonts w:ascii="宋体" w:hAnsi="宋体" w:cs="宋体"/>
          <w:szCs w:val="21"/>
        </w:rPr>
      </w:pPr>
      <w:r>
        <w:rPr>
          <w:rFonts w:hint="eastAsia" w:ascii="宋体" w:hAnsi="宋体" w:cs="宋体"/>
          <w:szCs w:val="21"/>
        </w:rPr>
        <w:t>根据江苏省财政厅《关于做好政府采购支持企业发展有关事项的通知》（苏财购【2020】52号）文件的要求，本项目免收投标保证金。</w:t>
      </w:r>
    </w:p>
    <w:p>
      <w:pPr>
        <w:spacing w:line="360" w:lineRule="auto"/>
        <w:ind w:firstLine="420" w:firstLineChars="200"/>
        <w:rPr>
          <w:rFonts w:ascii="宋体" w:hAnsi="宋体" w:cs="宋体"/>
          <w:szCs w:val="21"/>
        </w:rPr>
      </w:pPr>
      <w:r>
        <w:rPr>
          <w:rFonts w:hint="eastAsia" w:ascii="宋体" w:hAnsi="宋体" w:cs="宋体"/>
          <w:szCs w:val="21"/>
        </w:rPr>
        <w:t>2、集中考察或召开答疑会：不组织磋商供应商进行现场考察，磋商供应商认为需要可自行进行现场考察，采购人将予以必要的协助，费用由磋商供应商自</w:t>
      </w:r>
      <w:r>
        <w:rPr>
          <w:rFonts w:hint="eastAsia" w:ascii="宋体" w:hAnsi="宋体" w:cs="宋体"/>
          <w:color w:val="333333"/>
          <w:kern w:val="0"/>
          <w:szCs w:val="21"/>
          <w:shd w:val="clear" w:color="auto" w:fill="FFFFFF"/>
        </w:rPr>
        <w:t>理</w:t>
      </w:r>
      <w:r>
        <w:rPr>
          <w:rFonts w:hint="eastAsia" w:ascii="宋体" w:hAnsi="宋体" w:cs="宋体"/>
          <w:szCs w:val="21"/>
        </w:rPr>
        <w:t>。</w:t>
      </w:r>
    </w:p>
    <w:p>
      <w:pPr>
        <w:spacing w:line="360" w:lineRule="auto"/>
        <w:ind w:firstLine="413" w:firstLineChars="197"/>
        <w:rPr>
          <w:rFonts w:ascii="宋体" w:hAnsi="宋体"/>
          <w:szCs w:val="21"/>
        </w:rPr>
      </w:pPr>
      <w:r>
        <w:rPr>
          <w:rFonts w:hint="eastAsia" w:ascii="宋体" w:hAnsi="宋体"/>
          <w:szCs w:val="21"/>
        </w:rPr>
        <w:t>3、投标文件制作份数要求：纸质版一式五份(一份正本，四份副本)并注明所投包号、电子版投标文件一份(U盘/word或PDF格式，随纸质正本文件一并提交)。</w:t>
      </w:r>
    </w:p>
    <w:p>
      <w:pPr>
        <w:spacing w:line="360" w:lineRule="auto"/>
        <w:ind w:firstLine="413" w:firstLineChars="197"/>
        <w:rPr>
          <w:rFonts w:ascii="宋体" w:hAnsi="宋体"/>
          <w:szCs w:val="21"/>
        </w:rPr>
      </w:pPr>
      <w:r>
        <w:rPr>
          <w:rFonts w:hint="eastAsia" w:ascii="宋体" w:hAnsi="宋体"/>
          <w:szCs w:val="21"/>
        </w:rPr>
        <w:t>纸质版装订成册，每份投标文件须清楚标明“正本”或“副本”。一旦正本和副本不符，以正本为准。电子版文件用于辅助评标和平台存档，供应商需承担前述不一致造成的不利后果。当电子版文件和纸质正本文件不一致时，以纸质正本文件为准。</w:t>
      </w:r>
    </w:p>
    <w:p>
      <w:pPr>
        <w:spacing w:line="360" w:lineRule="auto"/>
        <w:ind w:firstLine="413" w:firstLineChars="197"/>
        <w:rPr>
          <w:rFonts w:ascii="宋体" w:hAnsi="宋体"/>
          <w:szCs w:val="21"/>
        </w:rPr>
      </w:pPr>
      <w:r>
        <w:rPr>
          <w:rFonts w:hint="eastAsia" w:ascii="宋体" w:hAnsi="宋体"/>
          <w:szCs w:val="21"/>
        </w:rPr>
        <w:t>4、潜在投标人对招标文件项目需求部分的询问、质疑请向采购人提出，由采购人负责答复。</w:t>
      </w:r>
    </w:p>
    <w:p>
      <w:pPr>
        <w:spacing w:line="360" w:lineRule="auto"/>
        <w:ind w:firstLine="413" w:firstLineChars="197"/>
        <w:rPr>
          <w:rFonts w:ascii="宋体" w:hAnsi="宋体"/>
          <w:szCs w:val="21"/>
        </w:rPr>
      </w:pPr>
      <w:r>
        <w:rPr>
          <w:rFonts w:ascii="宋体" w:hAnsi="宋体"/>
          <w:szCs w:val="21"/>
        </w:rPr>
        <w:t>6</w:t>
      </w:r>
      <w:r>
        <w:rPr>
          <w:rFonts w:hint="eastAsia" w:ascii="宋体" w:hAnsi="宋体"/>
          <w:szCs w:val="21"/>
        </w:rPr>
        <w:t>、有关本次招标的事项若存在变动或修改，敬请及时关注“扬州市公共资源交易服务平台、扬州市城建国有资产控股（集团）有限责任公司网站、江苏长江水务股份有限公司网站”发布的信息或更正公告。</w:t>
      </w:r>
    </w:p>
    <w:p>
      <w:pPr>
        <w:spacing w:line="360" w:lineRule="auto"/>
        <w:ind w:firstLine="422" w:firstLineChars="200"/>
        <w:rPr>
          <w:rFonts w:ascii="宋体" w:hAnsi="宋体" w:cs="宋体"/>
          <w:szCs w:val="21"/>
        </w:rPr>
      </w:pPr>
      <w:bookmarkStart w:id="20" w:name="_Toc28359008"/>
      <w:bookmarkStart w:id="21" w:name="_Toc35393796"/>
      <w:bookmarkStart w:id="22" w:name="_Toc35393627"/>
      <w:bookmarkStart w:id="23" w:name="_Toc28359085"/>
      <w:r>
        <w:rPr>
          <w:rFonts w:hint="eastAsia" w:ascii="宋体" w:hAnsi="宋体" w:cs="宋体"/>
          <w:b/>
          <w:bCs/>
          <w:szCs w:val="21"/>
        </w:rPr>
        <w:t>七、对本次招标提出询问，请按以下方式联系。</w:t>
      </w:r>
      <w:bookmarkEnd w:id="20"/>
      <w:bookmarkEnd w:id="21"/>
      <w:bookmarkEnd w:id="22"/>
      <w:bookmarkEnd w:id="23"/>
    </w:p>
    <w:p>
      <w:pPr>
        <w:spacing w:line="360" w:lineRule="auto"/>
        <w:ind w:firstLine="420" w:firstLineChars="200"/>
        <w:rPr>
          <w:rFonts w:ascii="宋体" w:hAnsi="宋体" w:cs="宋体"/>
          <w:szCs w:val="21"/>
        </w:rPr>
      </w:pPr>
      <w:r>
        <w:rPr>
          <w:rFonts w:hint="eastAsia" w:ascii="宋体" w:hAnsi="宋体" w:cs="宋体"/>
          <w:szCs w:val="21"/>
        </w:rPr>
        <w:t>采购人信息</w:t>
      </w:r>
    </w:p>
    <w:p>
      <w:pPr>
        <w:spacing w:line="360" w:lineRule="auto"/>
        <w:ind w:firstLine="420" w:firstLineChars="200"/>
        <w:rPr>
          <w:rFonts w:ascii="宋体" w:hAnsi="宋体" w:cs="宋体"/>
          <w:szCs w:val="21"/>
        </w:rPr>
      </w:pPr>
      <w:r>
        <w:rPr>
          <w:rFonts w:hint="eastAsia" w:ascii="宋体" w:hAnsi="宋体" w:cs="宋体"/>
          <w:szCs w:val="21"/>
        </w:rPr>
        <w:t>名 称：</w:t>
      </w:r>
      <w:r>
        <w:rPr>
          <w:rFonts w:hint="eastAsia" w:ascii="宋体" w:hAnsi="宋体" w:cs="宋体"/>
        </w:rPr>
        <w:t>江苏长江水务股份有限公司</w:t>
      </w:r>
      <w:r>
        <w:rPr>
          <w:rFonts w:hint="eastAsia" w:ascii="宋体" w:hAnsi="宋体" w:cs="宋体"/>
        </w:rPr>
        <w:tab/>
      </w:r>
      <w:r>
        <w:rPr>
          <w:rFonts w:hint="eastAsia" w:ascii="宋体" w:hAnsi="宋体" w:cs="宋体"/>
        </w:rPr>
        <w:tab/>
      </w:r>
      <w:r>
        <w:rPr>
          <w:rFonts w:hint="eastAsia" w:ascii="宋体" w:hAnsi="宋体" w:cs="宋体"/>
          <w:szCs w:val="21"/>
        </w:rPr>
        <w:t xml:space="preserve">　 </w:t>
      </w:r>
    </w:p>
    <w:p>
      <w:pPr>
        <w:spacing w:line="360" w:lineRule="auto"/>
        <w:ind w:firstLine="420" w:firstLineChars="200"/>
        <w:rPr>
          <w:rFonts w:ascii="宋体" w:hAnsi="宋体" w:cs="宋体"/>
          <w:szCs w:val="21"/>
        </w:rPr>
      </w:pPr>
      <w:r>
        <w:rPr>
          <w:rFonts w:hint="eastAsia" w:ascii="宋体" w:hAnsi="宋体" w:cs="宋体"/>
          <w:szCs w:val="21"/>
        </w:rPr>
        <w:t>地 址：扬州市文汇东路247号</w:t>
      </w:r>
    </w:p>
    <w:p>
      <w:pPr>
        <w:spacing w:line="360" w:lineRule="auto"/>
        <w:ind w:firstLine="420" w:firstLineChars="200"/>
        <w:jc w:val="left"/>
        <w:rPr>
          <w:rFonts w:ascii="宋体" w:hAnsi="宋体" w:cs="宋体"/>
          <w:szCs w:val="21"/>
        </w:rPr>
      </w:pPr>
      <w:r>
        <w:rPr>
          <w:rFonts w:hint="eastAsia" w:ascii="宋体" w:hAnsi="宋体" w:cs="宋体"/>
          <w:szCs w:val="21"/>
        </w:rPr>
        <w:t>项目联系人：王彪</w:t>
      </w:r>
    </w:p>
    <w:p>
      <w:pPr>
        <w:spacing w:line="360" w:lineRule="auto"/>
        <w:ind w:firstLine="420" w:firstLineChars="200"/>
        <w:jc w:val="left"/>
        <w:rPr>
          <w:rFonts w:ascii="宋体" w:hAnsi="宋体" w:cs="宋体"/>
          <w:szCs w:val="21"/>
        </w:rPr>
      </w:pPr>
      <w:r>
        <w:rPr>
          <w:rFonts w:hint="eastAsia" w:ascii="宋体" w:hAnsi="宋体" w:cs="宋体"/>
          <w:szCs w:val="21"/>
        </w:rPr>
        <w:t>电话：</w:t>
      </w:r>
      <w:r>
        <w:rPr>
          <w:rFonts w:hint="eastAsia" w:ascii="宋体" w:hAnsi="宋体" w:cs="宋体"/>
          <w:szCs w:val="21"/>
          <w:shd w:val="clear" w:color="auto" w:fill="FFFFFF"/>
        </w:rPr>
        <w:t>0514-82980012</w:t>
      </w:r>
    </w:p>
    <w:p>
      <w:pPr>
        <w:spacing w:line="360" w:lineRule="auto"/>
        <w:ind w:firstLine="420" w:firstLineChars="200"/>
        <w:rPr>
          <w:rFonts w:ascii="宋体" w:hAnsi="宋体" w:cs="宋体"/>
          <w:szCs w:val="21"/>
        </w:rPr>
      </w:pPr>
    </w:p>
    <w:p>
      <w:pPr>
        <w:rPr>
          <w:rFonts w:ascii="宋体" w:hAnsi="宋体" w:cs="宋体"/>
          <w:sz w:val="36"/>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4"/>
      <w:numFmt w:val="decimal"/>
      <w:suff w:val="nothing"/>
      <w:lvlText w:val="（%1）"/>
      <w:lvlJc w:val="left"/>
      <w:pPr>
        <w:ind w:left="0" w:firstLine="0"/>
      </w:pPr>
    </w:lvl>
  </w:abstractNum>
  <w:abstractNum w:abstractNumId="1">
    <w:nsid w:val="00000001"/>
    <w:multiLevelType w:val="singleLevel"/>
    <w:tmpl w:val="00000001"/>
    <w:lvl w:ilvl="0" w:tentative="0">
      <w:start w:val="4"/>
      <w:numFmt w:val="decimal"/>
      <w:suff w:val="nothing"/>
      <w:lvlText w:val="%1、"/>
      <w:lvlJc w:val="left"/>
      <w:pPr>
        <w:ind w:left="0" w:firstLine="0"/>
      </w:pPr>
    </w:lvl>
  </w:abstractNum>
  <w:abstractNum w:abstractNumId="2">
    <w:nsid w:val="00000002"/>
    <w:multiLevelType w:val="multilevel"/>
    <w:tmpl w:val="00000002"/>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3">
    <w:nsid w:val="00000003"/>
    <w:multiLevelType w:val="singleLevel"/>
    <w:tmpl w:val="00000003"/>
    <w:lvl w:ilvl="0" w:tentative="0">
      <w:start w:val="3"/>
      <w:numFmt w:val="chineseCounting"/>
      <w:suff w:val="nothing"/>
      <w:lvlText w:val="%1、"/>
      <w:lvlJc w:val="left"/>
      <w:pPr>
        <w:ind w:left="0" w:firstLine="0"/>
      </w:pPr>
      <w:rPr>
        <w:rFonts w:cs="Times New Roman"/>
      </w:rPr>
    </w:lvl>
  </w:abstractNum>
  <w:num w:numId="1">
    <w:abstractNumId w:val="2"/>
  </w:num>
  <w:num w:numId="2">
    <w:abstractNumId w:val="3"/>
    <w:lvlOverride w:ilvl="0">
      <w:startOverride w:val="3"/>
    </w:lvlOverride>
  </w:num>
  <w:num w:numId="3">
    <w:abstractNumId w:val="0"/>
    <w:lvlOverride w:ilvl="0">
      <w:startOverride w:val="4"/>
    </w:lvlOverride>
  </w:num>
  <w:num w:numId="4">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17C846F1"/>
    <w:rsid w:val="003B1C14"/>
    <w:rsid w:val="00856DAE"/>
    <w:rsid w:val="00896B21"/>
    <w:rsid w:val="06F50B1A"/>
    <w:rsid w:val="0A6B011C"/>
    <w:rsid w:val="0D7813A4"/>
    <w:rsid w:val="17C846F1"/>
    <w:rsid w:val="52DF7BDD"/>
    <w:rsid w:val="6C592897"/>
    <w:rsid w:val="78FC3D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customStyle="1" w:styleId="2">
    <w:name w:val="标题 5（有编号）（绿盟科技）"/>
    <w:basedOn w:val="1"/>
    <w:next w:val="3"/>
    <w:autoRedefine/>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3">
    <w:name w:val="正文（绿盟科技）"/>
    <w:autoRedefine/>
    <w:qFormat/>
    <w:uiPriority w:val="0"/>
    <w:pPr>
      <w:spacing w:line="300" w:lineRule="auto"/>
    </w:pPr>
    <w:rPr>
      <w:rFonts w:ascii="Arial" w:hAnsi="Arial" w:eastAsia="宋体" w:cs="黑体"/>
      <w:sz w:val="21"/>
      <w:szCs w:val="21"/>
      <w:lang w:val="en-US" w:eastAsia="zh-CN" w:bidi="ar-SA"/>
    </w:rPr>
  </w:style>
  <w:style w:type="paragraph" w:styleId="4">
    <w:name w:val="Normal Indent"/>
    <w:basedOn w:val="1"/>
    <w:qFormat/>
    <w:uiPriority w:val="99"/>
    <w:rPr>
      <w:b/>
      <w:sz w:val="24"/>
      <w:szCs w:val="20"/>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首行缩进"/>
    <w:basedOn w:val="1"/>
    <w:autoRedefine/>
    <w:qFormat/>
    <w:uiPriority w:val="99"/>
    <w:pPr>
      <w:spacing w:line="360" w:lineRule="auto"/>
      <w:ind w:firstLine="480"/>
      <w:jc w:val="left"/>
    </w:pPr>
    <w:rPr>
      <w:rFonts w:ascii="宋体" w:hAnsi="宋体"/>
      <w:sz w:val="24"/>
    </w:rPr>
  </w:style>
  <w:style w:type="paragraph" w:styleId="10">
    <w:name w:val="List Paragraph"/>
    <w:basedOn w:val="1"/>
    <w:autoRedefine/>
    <w:qFormat/>
    <w:uiPriority w:val="34"/>
    <w:pPr>
      <w:ind w:firstLine="420" w:firstLineChars="200"/>
    </w:pPr>
  </w:style>
  <w:style w:type="character" w:customStyle="1" w:styleId="11">
    <w:name w:val="页眉 Char"/>
    <w:basedOn w:val="8"/>
    <w:link w:val="6"/>
    <w:autoRedefine/>
    <w:qFormat/>
    <w:uiPriority w:val="0"/>
    <w:rPr>
      <w:rFonts w:ascii="Times New Roman" w:hAnsi="Times New Roman" w:eastAsia="宋体" w:cs="Times New Roman"/>
      <w:kern w:val="2"/>
      <w:sz w:val="18"/>
      <w:szCs w:val="18"/>
    </w:rPr>
  </w:style>
  <w:style w:type="character" w:customStyle="1" w:styleId="12">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1882</Words>
  <Characters>1965</Characters>
  <Lines>14</Lines>
  <Paragraphs>4</Paragraphs>
  <TotalTime>26</TotalTime>
  <ScaleCrop>false</ScaleCrop>
  <LinksUpToDate>false</LinksUpToDate>
  <CharactersWithSpaces>1990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2024-04-25T08:05:00Z</dcterms:created>
  <dc:creator>Administrator</dc:creator>
  <cp:lastModifiedBy>一念执着</cp:lastModifiedBy>
  <cp:lastPrinted>2024-04-26T02:09:00Z</cp:lastPrinted>
  <dcterms:modified xsi:type="dcterms:W3CDTF">2024-06-07T01:23:17Z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1DC395BC3D8447EBB32076A24322EF9F_13</vt:lpwstr>
  </property>
</Properties>
</file>